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0"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230B48" w14:textId="3E52B254" w:rsidR="00C60473" w:rsidRDefault="00C60473" w:rsidP="00C60473">
      <w:pPr>
        <w:spacing w:after="200" w:line="276" w:lineRule="auto"/>
        <w:jc w:val="right"/>
        <w:rPr>
          <w:rFonts w:ascii="Times New Roman" w:eastAsia="Times New Roman" w:hAnsi="Times New Roman" w:cs="Times New Roman"/>
          <w:b/>
          <w:sz w:val="24"/>
          <w:szCs w:val="24"/>
          <w:lang w:eastAsia="ru-RU"/>
        </w:rPr>
      </w:pPr>
      <w:bookmarkStart w:id="1" w:name="_Hlk34747156"/>
    </w:p>
    <w:p w14:paraId="05901497" w14:textId="037290B1" w:rsidR="00AA70D2" w:rsidRDefault="00AA70D2" w:rsidP="00C60473">
      <w:pPr>
        <w:spacing w:after="200" w:line="276" w:lineRule="auto"/>
        <w:jc w:val="right"/>
        <w:rPr>
          <w:rFonts w:ascii="Calibri" w:eastAsia="Calibri" w:hAnsi="Calibri" w:cs="Calibri"/>
        </w:rPr>
      </w:pPr>
    </w:p>
    <w:p w14:paraId="5D2593BE" w14:textId="05A1B7C5" w:rsidR="00AA70D2" w:rsidRDefault="00AA70D2" w:rsidP="00C60473">
      <w:pPr>
        <w:spacing w:after="200" w:line="276" w:lineRule="auto"/>
        <w:jc w:val="right"/>
        <w:rPr>
          <w:rFonts w:ascii="Calibri" w:eastAsia="Calibri" w:hAnsi="Calibri" w:cs="Calibri"/>
        </w:rPr>
      </w:pPr>
    </w:p>
    <w:p w14:paraId="2813A894" w14:textId="15370F75" w:rsidR="00AA70D2" w:rsidRDefault="00AA70D2" w:rsidP="00C60473">
      <w:pPr>
        <w:spacing w:after="200" w:line="276" w:lineRule="auto"/>
        <w:jc w:val="right"/>
        <w:rPr>
          <w:rFonts w:ascii="Calibri" w:eastAsia="Calibri" w:hAnsi="Calibri" w:cs="Calibri"/>
        </w:rPr>
      </w:pPr>
    </w:p>
    <w:p w14:paraId="7C58BF3C" w14:textId="73AD68CA" w:rsidR="00AA70D2" w:rsidRDefault="00AA70D2" w:rsidP="00C60473">
      <w:pPr>
        <w:spacing w:after="200" w:line="276" w:lineRule="auto"/>
        <w:jc w:val="right"/>
        <w:rPr>
          <w:rFonts w:ascii="Calibri" w:eastAsia="Calibri" w:hAnsi="Calibri" w:cs="Calibri"/>
        </w:rPr>
      </w:pPr>
    </w:p>
    <w:p w14:paraId="5E9A014C" w14:textId="55309A73" w:rsidR="00AA70D2" w:rsidRDefault="00AA70D2" w:rsidP="00C60473">
      <w:pPr>
        <w:spacing w:after="200" w:line="276" w:lineRule="auto"/>
        <w:jc w:val="right"/>
        <w:rPr>
          <w:rFonts w:ascii="Calibri" w:eastAsia="Calibri" w:hAnsi="Calibri" w:cs="Calibri"/>
        </w:rPr>
      </w:pPr>
    </w:p>
    <w:p w14:paraId="44A1FF73" w14:textId="15D1B82B" w:rsidR="00AA70D2" w:rsidRDefault="00AA70D2" w:rsidP="00C60473">
      <w:pPr>
        <w:spacing w:after="200" w:line="276" w:lineRule="auto"/>
        <w:jc w:val="right"/>
        <w:rPr>
          <w:rFonts w:ascii="Calibri" w:eastAsia="Calibri" w:hAnsi="Calibri" w:cs="Calibri"/>
        </w:rPr>
      </w:pPr>
    </w:p>
    <w:p w14:paraId="299317D9" w14:textId="77777777" w:rsidR="00AA70D2" w:rsidRDefault="00AA70D2" w:rsidP="00C60473">
      <w:pPr>
        <w:spacing w:after="200" w:line="276" w:lineRule="auto"/>
        <w:jc w:val="right"/>
        <w:rPr>
          <w:rFonts w:ascii="Calibri" w:eastAsia="Calibri" w:hAnsi="Calibri" w:cs="Calibri"/>
        </w:rPr>
      </w:pPr>
    </w:p>
    <w:p w14:paraId="0BC3535E" w14:textId="2FA17D65" w:rsidR="00B1479E" w:rsidRDefault="00B1479E" w:rsidP="00C60473">
      <w:pPr>
        <w:spacing w:after="200" w:line="276" w:lineRule="auto"/>
        <w:jc w:val="right"/>
        <w:rPr>
          <w:rFonts w:ascii="Calibri" w:eastAsia="Calibri" w:hAnsi="Calibri" w:cs="Calibri"/>
        </w:rPr>
      </w:pPr>
    </w:p>
    <w:p w14:paraId="61544BE7" w14:textId="534A51FC" w:rsidR="00B1479E" w:rsidRDefault="00B1479E" w:rsidP="00C60473">
      <w:pPr>
        <w:spacing w:after="200" w:line="276" w:lineRule="auto"/>
        <w:jc w:val="right"/>
        <w:rPr>
          <w:rFonts w:ascii="Calibri" w:eastAsia="Calibri" w:hAnsi="Calibri" w:cs="Calibri"/>
        </w:rPr>
      </w:pPr>
    </w:p>
    <w:bookmarkEnd w:id="1"/>
    <w:bookmarkEnd w:id="0"/>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4E444C8" w14:textId="701CAD94" w:rsidR="00C60473" w:rsidRDefault="00152DCE" w:rsidP="00DD7790">
      <w:pPr>
        <w:spacing w:after="0" w:line="240" w:lineRule="auto"/>
        <w:jc w:val="center"/>
        <w:rPr>
          <w:rFonts w:ascii="Times New Roman" w:eastAsia="Times New Roman" w:hAnsi="Times New Roman" w:cs="Times New Roman"/>
          <w:i/>
          <w:sz w:val="26"/>
          <w:szCs w:val="26"/>
          <w:lang w:eastAsia="ru-RU"/>
        </w:rPr>
      </w:pPr>
      <w:r w:rsidRPr="00152DCE">
        <w:rPr>
          <w:rFonts w:ascii="Times New Roman" w:eastAsia="Times New Roman" w:hAnsi="Times New Roman" w:cs="Times New Roman"/>
          <w:sz w:val="26"/>
          <w:szCs w:val="26"/>
          <w:lang w:eastAsia="ru-RU"/>
        </w:rPr>
        <w:t xml:space="preserve">на </w:t>
      </w:r>
      <w:r w:rsidR="006A33B6" w:rsidRPr="006A33B6">
        <w:rPr>
          <w:rFonts w:ascii="Times New Roman" w:eastAsia="Times New Roman" w:hAnsi="Times New Roman" w:cs="Times New Roman"/>
          <w:sz w:val="26"/>
          <w:szCs w:val="26"/>
          <w:lang w:eastAsia="ru-RU"/>
        </w:rPr>
        <w:t>реконструкци</w:t>
      </w:r>
      <w:r w:rsidR="006A33B6">
        <w:rPr>
          <w:rFonts w:ascii="Times New Roman" w:eastAsia="Times New Roman" w:hAnsi="Times New Roman" w:cs="Times New Roman"/>
          <w:sz w:val="26"/>
          <w:szCs w:val="26"/>
          <w:lang w:eastAsia="ru-RU"/>
        </w:rPr>
        <w:t>ю</w:t>
      </w:r>
      <w:r w:rsidR="006A33B6" w:rsidRPr="006A33B6">
        <w:rPr>
          <w:rFonts w:ascii="Times New Roman" w:eastAsia="Times New Roman" w:hAnsi="Times New Roman" w:cs="Times New Roman"/>
          <w:sz w:val="26"/>
          <w:szCs w:val="26"/>
          <w:lang w:eastAsia="ru-RU"/>
        </w:rPr>
        <w:t xml:space="preserve"> зданий </w:t>
      </w:r>
      <w:proofErr w:type="spellStart"/>
      <w:r w:rsidR="006A33B6" w:rsidRPr="006A33B6">
        <w:rPr>
          <w:rFonts w:ascii="Times New Roman" w:eastAsia="Times New Roman" w:hAnsi="Times New Roman" w:cs="Times New Roman"/>
          <w:sz w:val="26"/>
          <w:szCs w:val="26"/>
          <w:lang w:eastAsia="ru-RU"/>
        </w:rPr>
        <w:t>Стерлитамакского</w:t>
      </w:r>
      <w:proofErr w:type="spellEnd"/>
      <w:r w:rsidR="006A33B6" w:rsidRPr="006A33B6">
        <w:rPr>
          <w:rFonts w:ascii="Times New Roman" w:eastAsia="Times New Roman" w:hAnsi="Times New Roman" w:cs="Times New Roman"/>
          <w:sz w:val="26"/>
          <w:szCs w:val="26"/>
          <w:lang w:eastAsia="ru-RU"/>
        </w:rPr>
        <w:t xml:space="preserve">, </w:t>
      </w:r>
      <w:proofErr w:type="spellStart"/>
      <w:r w:rsidR="006A33B6" w:rsidRPr="006A33B6">
        <w:rPr>
          <w:rFonts w:ascii="Times New Roman" w:eastAsia="Times New Roman" w:hAnsi="Times New Roman" w:cs="Times New Roman"/>
          <w:sz w:val="26"/>
          <w:szCs w:val="26"/>
          <w:lang w:eastAsia="ru-RU"/>
        </w:rPr>
        <w:t>Белебеевского</w:t>
      </w:r>
      <w:proofErr w:type="spellEnd"/>
      <w:r w:rsidR="006A33B6" w:rsidRPr="006A33B6">
        <w:rPr>
          <w:rFonts w:ascii="Times New Roman" w:eastAsia="Times New Roman" w:hAnsi="Times New Roman" w:cs="Times New Roman"/>
          <w:sz w:val="26"/>
          <w:szCs w:val="26"/>
          <w:lang w:eastAsia="ru-RU"/>
        </w:rPr>
        <w:t xml:space="preserve"> </w:t>
      </w:r>
      <w:proofErr w:type="gramStart"/>
      <w:r w:rsidR="006A33B6" w:rsidRPr="006A33B6">
        <w:rPr>
          <w:rFonts w:ascii="Times New Roman" w:eastAsia="Times New Roman" w:hAnsi="Times New Roman" w:cs="Times New Roman"/>
          <w:sz w:val="26"/>
          <w:szCs w:val="26"/>
          <w:lang w:eastAsia="ru-RU"/>
        </w:rPr>
        <w:t>МЦТЭТ  и</w:t>
      </w:r>
      <w:proofErr w:type="gramEnd"/>
      <w:r w:rsidR="006A33B6" w:rsidRPr="006A33B6">
        <w:rPr>
          <w:rFonts w:ascii="Times New Roman" w:eastAsia="Times New Roman" w:hAnsi="Times New Roman" w:cs="Times New Roman"/>
          <w:sz w:val="26"/>
          <w:szCs w:val="26"/>
          <w:lang w:eastAsia="ru-RU"/>
        </w:rPr>
        <w:t xml:space="preserve"> Раевского ЛТЦ,    ПАО «Башинформсвязь», расположенных на территории Республики Башкортостан</w:t>
      </w:r>
    </w:p>
    <w:p w14:paraId="262E9CF4" w14:textId="586653DB" w:rsidR="00466509" w:rsidRPr="00152DCE" w:rsidRDefault="00466509" w:rsidP="00C60473">
      <w:pPr>
        <w:spacing w:after="0" w:line="240" w:lineRule="auto"/>
        <w:rPr>
          <w:rFonts w:ascii="Times New Roman" w:eastAsia="Times New Roman" w:hAnsi="Times New Roman" w:cs="Times New Roman"/>
          <w:i/>
          <w:sz w:val="26"/>
          <w:szCs w:val="26"/>
          <w:lang w:eastAsia="ru-RU"/>
        </w:rPr>
      </w:pPr>
    </w:p>
    <w:p w14:paraId="1E40CAFD" w14:textId="5CCE8D79"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r w:rsidR="0000500A">
        <w:rPr>
          <w:rFonts w:ascii="Times New Roman" w:eastAsia="Times New Roman" w:hAnsi="Times New Roman" w:cs="Times New Roman"/>
          <w:iCs/>
          <w:color w:val="000000"/>
          <w:sz w:val="24"/>
          <w:szCs w:val="24"/>
          <w:lang w:eastAsia="ru-RU"/>
        </w:rPr>
        <w:t>«</w:t>
      </w:r>
      <w:r w:rsidR="00AA70D2">
        <w:rPr>
          <w:rFonts w:ascii="Times New Roman" w:eastAsia="Times New Roman" w:hAnsi="Times New Roman" w:cs="Times New Roman"/>
          <w:iCs/>
          <w:color w:val="000000"/>
          <w:sz w:val="24"/>
          <w:szCs w:val="24"/>
          <w:lang w:eastAsia="ru-RU"/>
        </w:rPr>
        <w:t>24</w:t>
      </w:r>
      <w:r w:rsidR="0000500A">
        <w:rPr>
          <w:rFonts w:ascii="Times New Roman" w:eastAsia="Times New Roman" w:hAnsi="Times New Roman" w:cs="Times New Roman"/>
          <w:iCs/>
          <w:color w:val="000000"/>
          <w:sz w:val="24"/>
          <w:szCs w:val="24"/>
          <w:lang w:eastAsia="ru-RU"/>
        </w:rPr>
        <w:t>» июля 2020 года</w:t>
      </w:r>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286B0FC2"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F27C16">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7FBB124B"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5D063C7A"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7CD04A5D"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70903DFF" w:rsidR="00152DCE" w:rsidRPr="00152DCE" w:rsidRDefault="00F27C16"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74D5D24D" w:rsidR="00152DCE" w:rsidRPr="00152DCE" w:rsidRDefault="00F27C16"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21</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59ED5C21" w:rsidR="00152DCE" w:rsidRPr="00152DCE" w:rsidRDefault="00F27C16"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14308D9C"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37777251"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716F3B99"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7F2AE9B2"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3954294A"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3DE4FF98"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29B99359" w:rsidR="00152DCE" w:rsidRPr="00152DCE" w:rsidRDefault="00F27C16"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28276FB5" w:rsidR="00152DCE" w:rsidRDefault="00F27C16" w:rsidP="00152DCE">
      <w:pPr>
        <w:tabs>
          <w:tab w:val="right" w:leader="dot" w:pos="10196"/>
        </w:tabs>
        <w:spacing w:after="0" w:line="240" w:lineRule="auto"/>
        <w:ind w:left="34" w:firstLine="1"/>
        <w:jc w:val="both"/>
        <w:rPr>
          <w:rFonts w:ascii="Times New Roman" w:eastAsia="Times New Roman" w:hAnsi="Times New Roman" w:cs="Times New Roman"/>
          <w:noProof/>
          <w:sz w:val="24"/>
          <w:szCs w:val="24"/>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BC5E21">
          <w:rPr>
            <w:rFonts w:ascii="Times New Roman" w:eastAsia="Times New Roman" w:hAnsi="Times New Roman" w:cs="Times New Roman"/>
            <w:noProof/>
            <w:webHidden/>
            <w:sz w:val="24"/>
            <w:szCs w:val="24"/>
            <w:lang w:eastAsia="ru-RU"/>
          </w:rPr>
          <w:t>46</w:t>
        </w:r>
      </w:hyperlink>
    </w:p>
    <w:p w14:paraId="0BF54D45" w14:textId="77777777" w:rsidR="00BC5E21" w:rsidRPr="00152DCE" w:rsidRDefault="00BC5E21"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6C736676" w14:textId="09CE37D0"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6A33B6" w:rsidRPr="006A33B6">
        <w:rPr>
          <w:rFonts w:ascii="Times New Roman" w:eastAsia="Times New Roman" w:hAnsi="Times New Roman" w:cs="Times New Roman"/>
          <w:sz w:val="24"/>
          <w:szCs w:val="24"/>
          <w:lang w:eastAsia="ru-RU"/>
        </w:rPr>
        <w:t>реконструкци</w:t>
      </w:r>
      <w:r w:rsidR="006A33B6">
        <w:rPr>
          <w:rFonts w:ascii="Times New Roman" w:eastAsia="Times New Roman" w:hAnsi="Times New Roman" w:cs="Times New Roman"/>
          <w:sz w:val="24"/>
          <w:szCs w:val="24"/>
          <w:lang w:eastAsia="ru-RU"/>
        </w:rPr>
        <w:t>ю</w:t>
      </w:r>
      <w:r w:rsidR="006A33B6" w:rsidRPr="006A33B6">
        <w:rPr>
          <w:rFonts w:ascii="Times New Roman" w:eastAsia="Times New Roman" w:hAnsi="Times New Roman" w:cs="Times New Roman"/>
          <w:sz w:val="24"/>
          <w:szCs w:val="24"/>
          <w:lang w:eastAsia="ru-RU"/>
        </w:rPr>
        <w:t xml:space="preserve"> зданий </w:t>
      </w:r>
      <w:proofErr w:type="spellStart"/>
      <w:r w:rsidR="006A33B6" w:rsidRPr="006A33B6">
        <w:rPr>
          <w:rFonts w:ascii="Times New Roman" w:eastAsia="Times New Roman" w:hAnsi="Times New Roman" w:cs="Times New Roman"/>
          <w:sz w:val="24"/>
          <w:szCs w:val="24"/>
          <w:lang w:eastAsia="ru-RU"/>
        </w:rPr>
        <w:t>Стерлитамакского</w:t>
      </w:r>
      <w:proofErr w:type="spellEnd"/>
      <w:r w:rsidR="006A33B6" w:rsidRPr="006A33B6">
        <w:rPr>
          <w:rFonts w:ascii="Times New Roman" w:eastAsia="Times New Roman" w:hAnsi="Times New Roman" w:cs="Times New Roman"/>
          <w:sz w:val="24"/>
          <w:szCs w:val="24"/>
          <w:lang w:eastAsia="ru-RU"/>
        </w:rPr>
        <w:t xml:space="preserve">, </w:t>
      </w:r>
      <w:proofErr w:type="spellStart"/>
      <w:r w:rsidR="006A33B6" w:rsidRPr="006A33B6">
        <w:rPr>
          <w:rFonts w:ascii="Times New Roman" w:eastAsia="Times New Roman" w:hAnsi="Times New Roman" w:cs="Times New Roman"/>
          <w:sz w:val="24"/>
          <w:szCs w:val="24"/>
          <w:lang w:eastAsia="ru-RU"/>
        </w:rPr>
        <w:t>Белебеевского</w:t>
      </w:r>
      <w:proofErr w:type="spellEnd"/>
      <w:r w:rsidR="006A33B6" w:rsidRPr="006A33B6">
        <w:rPr>
          <w:rFonts w:ascii="Times New Roman" w:eastAsia="Times New Roman" w:hAnsi="Times New Roman" w:cs="Times New Roman"/>
          <w:sz w:val="24"/>
          <w:szCs w:val="24"/>
          <w:lang w:eastAsia="ru-RU"/>
        </w:rPr>
        <w:t xml:space="preserve"> МЦТЭТ и Раевского ЛТЦ,</w:t>
      </w:r>
      <w:r w:rsidR="00AA70D2">
        <w:rPr>
          <w:rFonts w:ascii="Times New Roman" w:eastAsia="Times New Roman" w:hAnsi="Times New Roman" w:cs="Times New Roman"/>
          <w:sz w:val="24"/>
          <w:szCs w:val="24"/>
          <w:lang w:eastAsia="ru-RU"/>
        </w:rPr>
        <w:t xml:space="preserve"> </w:t>
      </w:r>
      <w:r w:rsidR="006A33B6" w:rsidRPr="006A33B6">
        <w:rPr>
          <w:rFonts w:ascii="Times New Roman" w:eastAsia="Times New Roman" w:hAnsi="Times New Roman" w:cs="Times New Roman"/>
          <w:sz w:val="24"/>
          <w:szCs w:val="24"/>
          <w:lang w:eastAsia="ru-RU"/>
        </w:rPr>
        <w:t xml:space="preserve">ПАО «Башинформсвязь», расположенных на территории Республики Башкортостан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3"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6682F490"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зданий </w:t>
            </w:r>
            <w:proofErr w:type="spellStart"/>
            <w:r w:rsidR="00461F10" w:rsidRPr="006A33B6">
              <w:rPr>
                <w:rFonts w:ascii="Times New Roman" w:eastAsia="Times New Roman" w:hAnsi="Times New Roman" w:cs="Times New Roman"/>
                <w:sz w:val="24"/>
                <w:szCs w:val="24"/>
                <w:lang w:eastAsia="ru-RU"/>
              </w:rPr>
              <w:t>Стерлитамакского</w:t>
            </w:r>
            <w:proofErr w:type="spellEnd"/>
            <w:r w:rsidR="00461F10" w:rsidRPr="006A33B6">
              <w:rPr>
                <w:rFonts w:ascii="Times New Roman" w:eastAsia="Times New Roman" w:hAnsi="Times New Roman" w:cs="Times New Roman"/>
                <w:sz w:val="24"/>
                <w:szCs w:val="24"/>
                <w:lang w:eastAsia="ru-RU"/>
              </w:rPr>
              <w:t xml:space="preserve">, </w:t>
            </w:r>
            <w:proofErr w:type="spellStart"/>
            <w:r w:rsidR="00461F10" w:rsidRPr="006A33B6">
              <w:rPr>
                <w:rFonts w:ascii="Times New Roman" w:eastAsia="Times New Roman" w:hAnsi="Times New Roman" w:cs="Times New Roman"/>
                <w:sz w:val="24"/>
                <w:szCs w:val="24"/>
                <w:lang w:eastAsia="ru-RU"/>
              </w:rPr>
              <w:t>Белебеевского</w:t>
            </w:r>
            <w:proofErr w:type="spellEnd"/>
            <w:r w:rsidR="00461F10" w:rsidRPr="006A33B6">
              <w:rPr>
                <w:rFonts w:ascii="Times New Roman" w:eastAsia="Times New Roman" w:hAnsi="Times New Roman" w:cs="Times New Roman"/>
                <w:sz w:val="24"/>
                <w:szCs w:val="24"/>
                <w:lang w:eastAsia="ru-RU"/>
              </w:rPr>
              <w:t xml:space="preserve"> </w:t>
            </w:r>
            <w:proofErr w:type="gramStart"/>
            <w:r w:rsidR="00461F10" w:rsidRPr="006A33B6">
              <w:rPr>
                <w:rFonts w:ascii="Times New Roman" w:eastAsia="Times New Roman" w:hAnsi="Times New Roman" w:cs="Times New Roman"/>
                <w:sz w:val="24"/>
                <w:szCs w:val="24"/>
                <w:lang w:eastAsia="ru-RU"/>
              </w:rPr>
              <w:t>МЦТЭТ  и</w:t>
            </w:r>
            <w:proofErr w:type="gramEnd"/>
            <w:r w:rsidR="00461F10" w:rsidRPr="006A33B6">
              <w:rPr>
                <w:rFonts w:ascii="Times New Roman" w:eastAsia="Times New Roman" w:hAnsi="Times New Roman" w:cs="Times New Roman"/>
                <w:sz w:val="24"/>
                <w:szCs w:val="24"/>
                <w:lang w:eastAsia="ru-RU"/>
              </w:rPr>
              <w:t xml:space="preserve"> Раевского ЛТЦ,    ПАО «Башинформсвязь», расположенных на территории Республики Башкортостан</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w:t>
            </w:r>
            <w:r w:rsidRPr="00152DCE">
              <w:rPr>
                <w:rFonts w:ascii="Times New Roman" w:eastAsia="Calibri" w:hAnsi="Times New Roman" w:cs="Times New Roman"/>
                <w:b/>
                <w:iCs/>
                <w:color w:val="000000"/>
                <w:sz w:val="24"/>
                <w:szCs w:val="24"/>
              </w:rPr>
              <w:lastRenderedPageBreak/>
              <w:t>(исполнителю,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0F67B89C"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A33B6" w:rsidRPr="006A33B6">
              <w:rPr>
                <w:rFonts w:ascii="Times New Roman" w:eastAsia="Calibri" w:hAnsi="Times New Roman" w:cs="Times New Roman"/>
                <w:iCs/>
                <w:sz w:val="24"/>
                <w:szCs w:val="24"/>
              </w:rPr>
              <w:t>1</w:t>
            </w:r>
            <w:r w:rsidR="006A33B6">
              <w:rPr>
                <w:rFonts w:ascii="Times New Roman" w:eastAsia="Calibri" w:hAnsi="Times New Roman" w:cs="Times New Roman"/>
                <w:iCs/>
                <w:sz w:val="24"/>
                <w:szCs w:val="24"/>
              </w:rPr>
              <w:t xml:space="preserve"> </w:t>
            </w:r>
            <w:r w:rsidR="006A33B6" w:rsidRPr="006A33B6">
              <w:rPr>
                <w:rFonts w:ascii="Times New Roman" w:eastAsia="Calibri" w:hAnsi="Times New Roman" w:cs="Times New Roman"/>
                <w:iCs/>
                <w:sz w:val="24"/>
                <w:szCs w:val="24"/>
              </w:rPr>
              <w:t>079</w:t>
            </w:r>
            <w:r w:rsidR="006A33B6">
              <w:rPr>
                <w:rFonts w:ascii="Times New Roman" w:eastAsia="Calibri" w:hAnsi="Times New Roman" w:cs="Times New Roman"/>
                <w:iCs/>
                <w:sz w:val="24"/>
                <w:szCs w:val="24"/>
              </w:rPr>
              <w:t> </w:t>
            </w:r>
            <w:r w:rsidR="006A33B6" w:rsidRPr="006A33B6">
              <w:rPr>
                <w:rFonts w:ascii="Times New Roman" w:eastAsia="Calibri" w:hAnsi="Times New Roman" w:cs="Times New Roman"/>
                <w:iCs/>
                <w:sz w:val="24"/>
                <w:szCs w:val="24"/>
              </w:rPr>
              <w:t>976</w:t>
            </w:r>
            <w:r w:rsidR="006A33B6">
              <w:rPr>
                <w:rFonts w:ascii="Times New Roman" w:eastAsia="Calibri" w:hAnsi="Times New Roman" w:cs="Times New Roman"/>
                <w:iCs/>
                <w:sz w:val="24"/>
                <w:szCs w:val="24"/>
              </w:rPr>
              <w:t>,</w:t>
            </w:r>
            <w:r w:rsidR="006A33B6" w:rsidRPr="006A33B6">
              <w:rPr>
                <w:rFonts w:ascii="Times New Roman" w:eastAsia="Calibri" w:hAnsi="Times New Roman" w:cs="Times New Roman"/>
                <w:iCs/>
                <w:sz w:val="24"/>
                <w:szCs w:val="24"/>
              </w:rPr>
              <w:t xml:space="preserve">38 </w:t>
            </w:r>
            <w:r w:rsidRPr="00152DCE">
              <w:rPr>
                <w:rFonts w:ascii="Times New Roman" w:eastAsia="Calibri" w:hAnsi="Times New Roman" w:cs="Times New Roman"/>
                <w:iCs/>
                <w:sz w:val="24"/>
                <w:szCs w:val="24"/>
              </w:rPr>
              <w:t>(</w:t>
            </w:r>
            <w:r w:rsidR="006A33B6">
              <w:rPr>
                <w:rFonts w:ascii="Times New Roman" w:eastAsia="Calibri" w:hAnsi="Times New Roman" w:cs="Times New Roman"/>
                <w:iCs/>
                <w:sz w:val="24"/>
                <w:szCs w:val="24"/>
              </w:rPr>
              <w:t>Один</w:t>
            </w:r>
            <w:r w:rsidR="00DD7790">
              <w:rPr>
                <w:rFonts w:ascii="Times New Roman" w:eastAsia="Calibri" w:hAnsi="Times New Roman" w:cs="Times New Roman"/>
                <w:iCs/>
                <w:sz w:val="24"/>
                <w:szCs w:val="24"/>
              </w:rPr>
              <w:t xml:space="preserve"> </w:t>
            </w:r>
            <w:r w:rsidR="00D01404">
              <w:rPr>
                <w:rFonts w:ascii="Times New Roman" w:eastAsia="Calibri" w:hAnsi="Times New Roman" w:cs="Times New Roman"/>
                <w:iCs/>
                <w:sz w:val="24"/>
                <w:szCs w:val="24"/>
              </w:rPr>
              <w:t xml:space="preserve">миллион </w:t>
            </w:r>
            <w:r w:rsidR="006A33B6">
              <w:rPr>
                <w:rFonts w:ascii="Times New Roman" w:eastAsia="Calibri" w:hAnsi="Times New Roman" w:cs="Times New Roman"/>
                <w:iCs/>
                <w:sz w:val="24"/>
                <w:szCs w:val="24"/>
              </w:rPr>
              <w:t xml:space="preserve">семьдесят девять </w:t>
            </w:r>
            <w:r w:rsidR="00D01404">
              <w:rPr>
                <w:rFonts w:ascii="Times New Roman" w:eastAsia="Calibri" w:hAnsi="Times New Roman" w:cs="Times New Roman"/>
                <w:iCs/>
                <w:sz w:val="24"/>
                <w:szCs w:val="24"/>
              </w:rPr>
              <w:t xml:space="preserve"> тысяч</w:t>
            </w:r>
            <w:r w:rsidR="006A33B6">
              <w:rPr>
                <w:rFonts w:ascii="Times New Roman" w:eastAsia="Calibri" w:hAnsi="Times New Roman" w:cs="Times New Roman"/>
                <w:iCs/>
                <w:sz w:val="24"/>
                <w:szCs w:val="24"/>
              </w:rPr>
              <w:t xml:space="preserve"> девят</w:t>
            </w:r>
            <w:r w:rsidR="00466509">
              <w:rPr>
                <w:rFonts w:ascii="Times New Roman" w:eastAsia="Calibri" w:hAnsi="Times New Roman" w:cs="Times New Roman"/>
                <w:iCs/>
                <w:sz w:val="24"/>
                <w:szCs w:val="24"/>
              </w:rPr>
              <w:t xml:space="preserve">ьсот </w:t>
            </w:r>
            <w:r w:rsidR="006A33B6">
              <w:rPr>
                <w:rFonts w:ascii="Times New Roman" w:eastAsia="Calibri" w:hAnsi="Times New Roman" w:cs="Times New Roman"/>
                <w:iCs/>
                <w:sz w:val="24"/>
                <w:szCs w:val="24"/>
              </w:rPr>
              <w:t>семьдесят шес</w:t>
            </w:r>
            <w:r w:rsidR="00DD7790">
              <w:rPr>
                <w:rFonts w:ascii="Times New Roman" w:eastAsia="Calibri" w:hAnsi="Times New Roman" w:cs="Times New Roman"/>
                <w:iCs/>
                <w:sz w:val="24"/>
                <w:szCs w:val="24"/>
              </w:rPr>
              <w:t>ть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DE73AA">
              <w:rPr>
                <w:rFonts w:ascii="Times New Roman" w:eastAsia="Calibri" w:hAnsi="Times New Roman" w:cs="Times New Roman"/>
                <w:iCs/>
                <w:sz w:val="24"/>
                <w:szCs w:val="24"/>
              </w:rPr>
              <w:t>38</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2A7FED0A"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DE73AA">
              <w:rPr>
                <w:rFonts w:ascii="Times New Roman" w:eastAsia="Calibri" w:hAnsi="Times New Roman" w:cs="Times New Roman"/>
                <w:iCs/>
                <w:sz w:val="24"/>
                <w:szCs w:val="24"/>
              </w:rPr>
              <w:t>179 996,06</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E73AA">
              <w:rPr>
                <w:rFonts w:ascii="Times New Roman" w:eastAsia="Calibri" w:hAnsi="Times New Roman" w:cs="Times New Roman"/>
                <w:iCs/>
                <w:sz w:val="24"/>
                <w:szCs w:val="24"/>
              </w:rPr>
              <w:t xml:space="preserve">Сто семьдесят девять </w:t>
            </w:r>
            <w:r w:rsidR="002203EF">
              <w:rPr>
                <w:rFonts w:ascii="Times New Roman" w:eastAsia="Calibri" w:hAnsi="Times New Roman" w:cs="Times New Roman"/>
                <w:iCs/>
                <w:sz w:val="24"/>
                <w:szCs w:val="24"/>
              </w:rPr>
              <w:t>тысяч</w:t>
            </w:r>
            <w:r w:rsidR="00D01404">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 xml:space="preserve">девятьсот </w:t>
            </w:r>
            <w:r w:rsidR="00DE73AA">
              <w:rPr>
                <w:rFonts w:ascii="Times New Roman" w:eastAsia="Calibri" w:hAnsi="Times New Roman" w:cs="Times New Roman"/>
                <w:iCs/>
                <w:sz w:val="24"/>
                <w:szCs w:val="24"/>
              </w:rPr>
              <w:t>девяносто шесть</w:t>
            </w:r>
            <w:r w:rsidRPr="00152DCE">
              <w:rPr>
                <w:rFonts w:ascii="Times New Roman" w:eastAsia="Calibri" w:hAnsi="Times New Roman" w:cs="Times New Roman"/>
                <w:iCs/>
                <w:sz w:val="24"/>
                <w:szCs w:val="24"/>
              </w:rPr>
              <w:t>) рубл</w:t>
            </w:r>
            <w:r w:rsidR="00DD7790">
              <w:rPr>
                <w:rFonts w:ascii="Times New Roman" w:eastAsia="Calibri" w:hAnsi="Times New Roman" w:cs="Times New Roman"/>
                <w:iCs/>
                <w:sz w:val="24"/>
                <w:szCs w:val="24"/>
              </w:rPr>
              <w:t>ей</w:t>
            </w:r>
            <w:r w:rsidR="002203EF">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0</w:t>
            </w:r>
            <w:r w:rsidR="00DE73AA">
              <w:rPr>
                <w:rFonts w:ascii="Times New Roman" w:eastAsia="Calibri" w:hAnsi="Times New Roman" w:cs="Times New Roman"/>
                <w:iCs/>
                <w:sz w:val="24"/>
                <w:szCs w:val="24"/>
              </w:rPr>
              <w:t>6</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466509">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sidR="00DD7790">
              <w:rPr>
                <w:rFonts w:ascii="Times New Roman" w:eastAsia="Calibri" w:hAnsi="Times New Roman" w:cs="Times New Roman"/>
                <w:iCs/>
                <w:sz w:val="24"/>
                <w:szCs w:val="24"/>
              </w:rPr>
              <w:t>а</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2DAF8C0D" w:rsidR="00152DCE" w:rsidRPr="00152DCE" w:rsidRDefault="00DE73AA"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899 980,32</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Восемьсот </w:t>
            </w:r>
            <w:r w:rsidR="002203EF">
              <w:rPr>
                <w:rFonts w:ascii="Times New Roman" w:eastAsia="Times New Roman" w:hAnsi="Times New Roman" w:cs="Times New Roman"/>
                <w:iCs/>
                <w:sz w:val="24"/>
                <w:szCs w:val="24"/>
                <w:lang w:eastAsia="ru-RU"/>
              </w:rPr>
              <w:t>девя</w:t>
            </w:r>
            <w:r>
              <w:rPr>
                <w:rFonts w:ascii="Times New Roman" w:eastAsia="Times New Roman" w:hAnsi="Times New Roman" w:cs="Times New Roman"/>
                <w:iCs/>
                <w:sz w:val="24"/>
                <w:szCs w:val="24"/>
                <w:lang w:eastAsia="ru-RU"/>
              </w:rPr>
              <w:t xml:space="preserve">носто девять </w:t>
            </w:r>
            <w:r w:rsidR="00D01404">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девятьсот восемьдесят)</w:t>
            </w:r>
            <w:r w:rsidR="00152DCE" w:rsidRPr="00152DCE">
              <w:rPr>
                <w:rFonts w:ascii="Times New Roman" w:eastAsia="Times New Roman" w:hAnsi="Times New Roman" w:cs="Times New Roman"/>
                <w:iCs/>
                <w:sz w:val="24"/>
                <w:szCs w:val="24"/>
                <w:lang w:eastAsia="ru-RU"/>
              </w:rPr>
              <w:t xml:space="preserve"> рубл</w:t>
            </w:r>
            <w:r w:rsidR="00466509">
              <w:rPr>
                <w:rFonts w:ascii="Times New Roman" w:eastAsia="Times New Roman" w:hAnsi="Times New Roman" w:cs="Times New Roman"/>
                <w:iCs/>
                <w:sz w:val="24"/>
                <w:szCs w:val="24"/>
                <w:lang w:eastAsia="ru-RU"/>
              </w:rPr>
              <w:t>ей</w:t>
            </w:r>
            <w:r w:rsidR="00152DCE"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32</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sidR="00466509">
              <w:rPr>
                <w:rFonts w:ascii="Times New Roman" w:eastAsia="Times New Roman" w:hAnsi="Times New Roman" w:cs="Times New Roman"/>
                <w:iCs/>
                <w:sz w:val="24"/>
                <w:szCs w:val="24"/>
                <w:lang w:eastAsia="ru-RU"/>
              </w:rPr>
              <w:t>й</w:t>
            </w:r>
            <w:r w:rsidR="00D01404">
              <w:rPr>
                <w:rFonts w:ascii="Times New Roman" w:eastAsia="Times New Roman" w:hAnsi="Times New Roman" w:cs="Times New Roman"/>
                <w:iCs/>
                <w:sz w:val="24"/>
                <w:szCs w:val="24"/>
                <w:lang w:eastAsia="ru-RU"/>
              </w:rPr>
              <w:t>к</w:t>
            </w:r>
            <w:r w:rsidR="00DD7790">
              <w:rPr>
                <w:rFonts w:ascii="Times New Roman" w:eastAsia="Times New Roman" w:hAnsi="Times New Roman" w:cs="Times New Roman"/>
                <w:iCs/>
                <w:sz w:val="24"/>
                <w:szCs w:val="24"/>
                <w:lang w:eastAsia="ru-RU"/>
              </w:rPr>
              <w:t>и</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51C626F0" w:rsidR="00152DCE" w:rsidRPr="00152DCE" w:rsidRDefault="00F27C16"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8-03T00:00:00Z">
                  <w:dateFormat w:val="«dd» MMMM yyyy 'года'"/>
                  <w:lid w:val="ru-RU"/>
                  <w:storeMappedDataAs w:val="dateTime"/>
                  <w:calendar w:val="gregorian"/>
                </w:date>
              </w:sdtPr>
              <w:sdtEndPr/>
              <w:sdtContent>
                <w:r w:rsidR="00AA70D2">
                  <w:rPr>
                    <w:rFonts w:ascii="Times New Roman" w:eastAsia="Calibri" w:hAnsi="Times New Roman" w:cs="Times New Roman"/>
                    <w:color w:val="000000"/>
                    <w:sz w:val="24"/>
                    <w:szCs w:val="24"/>
                  </w:rPr>
                  <w:t>«03» августа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40554C5C"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8-03T00:00:00Z">
                  <w:dateFormat w:val="«dd» MMMM yyyy 'года'"/>
                  <w:lid w:val="ru-RU"/>
                  <w:storeMappedDataAs w:val="dateTime"/>
                  <w:calendar w:val="gregorian"/>
                </w:date>
              </w:sdtPr>
              <w:sdtEndPr/>
              <w:sdtContent>
                <w:r w:rsidR="00AA70D2">
                  <w:rPr>
                    <w:rFonts w:ascii="Times New Roman" w:eastAsia="Times New Roman" w:hAnsi="Times New Roman" w:cs="Times New Roman"/>
                    <w:iCs/>
                    <w:color w:val="000000"/>
                    <w:sz w:val="24"/>
                    <w:szCs w:val="24"/>
                    <w:lang w:eastAsia="ru-RU"/>
                  </w:rPr>
                  <w:t>«03» августа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2F5C529B" w:rsidR="00152DCE" w:rsidRPr="00152DCE" w:rsidRDefault="00F27C16"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8-07T00:00:00Z">
                  <w:dateFormat w:val="«dd» MMMM yyyy 'года'"/>
                  <w:lid w:val="ru-RU"/>
                  <w:storeMappedDataAs w:val="dateTime"/>
                  <w:calendar w:val="gregorian"/>
                </w:date>
              </w:sdtPr>
              <w:sdtEndPr/>
              <w:sdtContent>
                <w:r w:rsidR="00393F96">
                  <w:rPr>
                    <w:rFonts w:ascii="Times New Roman" w:eastAsia="Times New Roman" w:hAnsi="Times New Roman" w:cs="Times New Roman"/>
                    <w:sz w:val="24"/>
                    <w:szCs w:val="24"/>
                    <w:lang w:eastAsia="ru-RU"/>
                  </w:rPr>
                  <w:t>«07»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7FD94318" w:rsidR="00266C3E" w:rsidRPr="007A6ED3" w:rsidRDefault="00F27C16"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8-06T00:00:00Z">
                  <w:dateFormat w:val="«dd» MMMM yyyy 'года'"/>
                  <w:lid w:val="ru-RU"/>
                  <w:storeMappedDataAs w:val="dateTime"/>
                  <w:calendar w:val="gregorian"/>
                </w:date>
              </w:sdtPr>
              <w:sdtEndPr/>
              <w:sdtContent>
                <w:r w:rsidR="00393F96">
                  <w:rPr>
                    <w:rFonts w:ascii="Times New Roman" w:eastAsia="Times New Roman" w:hAnsi="Times New Roman" w:cs="Times New Roman"/>
                    <w:sz w:val="24"/>
                    <w:szCs w:val="24"/>
                    <w:lang w:eastAsia="ru-RU"/>
                  </w:rPr>
                  <w:t>«06» августа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1AA59139"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8-05T00:00:00Z">
                  <w:dateFormat w:val="«dd» MMMM yyyy 'года'"/>
                  <w:lid w:val="ru-RU"/>
                  <w:storeMappedDataAs w:val="dateTime"/>
                  <w:calendar w:val="gregorian"/>
                </w:date>
              </w:sdtPr>
              <w:sdtEndPr/>
              <w:sdtContent>
                <w:r w:rsidR="00393F96">
                  <w:rPr>
                    <w:rFonts w:ascii="Times New Roman" w:eastAsia="Times New Roman" w:hAnsi="Times New Roman" w:cs="Times New Roman"/>
                    <w:sz w:val="24"/>
                    <w:szCs w:val="24"/>
                    <w:lang w:eastAsia="ru-RU"/>
                  </w:rPr>
                  <w:t>«05» августа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267E9E61"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8-12T00:00:00Z">
                  <w:dateFormat w:val="«dd» MMMM yyyy 'года'"/>
                  <w:lid w:val="ru-RU"/>
                  <w:storeMappedDataAs w:val="dateTime"/>
                  <w:calendar w:val="gregorian"/>
                </w:date>
              </w:sdtPr>
              <w:sdtEndPr/>
              <w:sdtContent>
                <w:r w:rsidR="00393F96">
                  <w:rPr>
                    <w:rFonts w:ascii="Times New Roman" w:eastAsia="Times New Roman" w:hAnsi="Times New Roman" w:cs="Times New Roman"/>
                    <w:sz w:val="24"/>
                    <w:szCs w:val="24"/>
                    <w:lang w:eastAsia="ru-RU"/>
                  </w:rPr>
                  <w:t>«12» августа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213DE3B4"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8-13T00:00:00Z">
                  <w:dateFormat w:val="«dd» MMMM yyyy 'года'"/>
                  <w:lid w:val="ru-RU"/>
                  <w:storeMappedDataAs w:val="dateTime"/>
                  <w:calendar w:val="gregorian"/>
                </w:date>
              </w:sdtPr>
              <w:sdtEndPr/>
              <w:sdtContent>
                <w:r w:rsidR="00393F96">
                  <w:rPr>
                    <w:rFonts w:ascii="Times New Roman" w:eastAsia="Times New Roman" w:hAnsi="Times New Roman" w:cs="Times New Roman"/>
                    <w:sz w:val="24"/>
                    <w:szCs w:val="24"/>
                    <w:lang w:eastAsia="ru-RU"/>
                  </w:rPr>
                  <w:t>«13» августа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152DCE">
              <w:rPr>
                <w:rFonts w:ascii="Times New Roman" w:eastAsia="Times New Roman" w:hAnsi="Times New Roman" w:cs="Times New Roman"/>
                <w:sz w:val="24"/>
                <w:szCs w:val="24"/>
                <w:lang w:eastAsia="ru-RU"/>
              </w:rPr>
              <w:lastRenderedPageBreak/>
              <w:t>«</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5"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6"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7"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38752BDB"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F27C16">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2926DB8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240DE65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7296862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032B7E3B" w:rsidR="006C48A1" w:rsidRPr="0080226F" w:rsidRDefault="00F27C16" w:rsidP="006C48A1">
      <w:pPr>
        <w:spacing w:after="0" w:line="240" w:lineRule="auto"/>
        <w:ind w:firstLine="567"/>
        <w:jc w:val="both"/>
        <w:rPr>
          <w:rFonts w:ascii="Times New Roman" w:eastAsia="Times New Roman" w:hAnsi="Times New Roman" w:cs="Times New Roman"/>
          <w:sz w:val="24"/>
          <w:szCs w:val="24"/>
          <w:lang w:eastAsia="ru-RU"/>
        </w:rPr>
      </w:pPr>
      <w:hyperlink r:id="rId22"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5946EE">
        <w:rPr>
          <w:rFonts w:ascii="Times New Roman" w:eastAsia="Times New Roman" w:hAnsi="Times New Roman" w:cs="Times New Roman"/>
          <w:sz w:val="24"/>
          <w:szCs w:val="24"/>
          <w:lang w:eastAsia="ru-RU"/>
        </w:rPr>
        <w:t>20</w:t>
      </w:r>
      <w:r w:rsidR="006C48A1" w:rsidRPr="009162C7">
        <w:rPr>
          <w:rFonts w:ascii="Times New Roman" w:eastAsia="Times New Roman" w:hAnsi="Times New Roman" w:cs="Times New Roman"/>
          <w:sz w:val="24"/>
          <w:szCs w:val="24"/>
          <w:lang w:eastAsia="ru-RU"/>
        </w:rPr>
        <w:t xml:space="preserve"> от </w:t>
      </w:r>
      <w:r w:rsidR="005946EE">
        <w:rPr>
          <w:rFonts w:ascii="Times New Roman" w:eastAsia="Times New Roman" w:hAnsi="Times New Roman" w:cs="Times New Roman"/>
          <w:sz w:val="24"/>
          <w:szCs w:val="24"/>
          <w:lang w:eastAsia="ru-RU"/>
        </w:rPr>
        <w:t>10</w:t>
      </w:r>
      <w:r w:rsidR="006C48A1" w:rsidRPr="009162C7">
        <w:rPr>
          <w:rFonts w:ascii="Times New Roman" w:eastAsia="Times New Roman" w:hAnsi="Times New Roman" w:cs="Times New Roman"/>
          <w:sz w:val="24"/>
          <w:szCs w:val="24"/>
          <w:lang w:eastAsia="ru-RU"/>
        </w:rPr>
        <w:t>.</w:t>
      </w:r>
      <w:r w:rsidR="005946EE">
        <w:rPr>
          <w:rFonts w:ascii="Times New Roman" w:eastAsia="Times New Roman" w:hAnsi="Times New Roman" w:cs="Times New Roman"/>
          <w:sz w:val="24"/>
          <w:szCs w:val="24"/>
          <w:lang w:eastAsia="ru-RU"/>
        </w:rPr>
        <w:t>06</w:t>
      </w:r>
      <w:r w:rsidR="006C48A1" w:rsidRPr="009162C7">
        <w:rPr>
          <w:rFonts w:ascii="Times New Roman" w:eastAsia="Times New Roman" w:hAnsi="Times New Roman" w:cs="Times New Roman"/>
          <w:sz w:val="24"/>
          <w:szCs w:val="24"/>
          <w:lang w:eastAsia="ru-RU"/>
        </w:rPr>
        <w:t>.20</w:t>
      </w:r>
      <w:r w:rsidR="005946EE">
        <w:rPr>
          <w:rFonts w:ascii="Times New Roman" w:eastAsia="Times New Roman" w:hAnsi="Times New Roman" w:cs="Times New Roman"/>
          <w:sz w:val="24"/>
          <w:szCs w:val="24"/>
          <w:lang w:eastAsia="ru-RU"/>
        </w:rPr>
        <w:t>20</w:t>
      </w:r>
      <w:r w:rsidR="006C48A1" w:rsidRPr="009162C7">
        <w:rPr>
          <w:rFonts w:ascii="Times New Roman" w:eastAsia="Times New Roman" w:hAnsi="Times New Roman" w:cs="Times New Roman"/>
          <w:sz w:val="24"/>
          <w:szCs w:val="24"/>
          <w:lang w:eastAsia="ru-RU"/>
        </w:rPr>
        <w:t xml:space="preserve">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w:t>
      </w:r>
      <w:r w:rsidR="005946EE">
        <w:rPr>
          <w:rFonts w:ascii="Times New Roman" w:eastAsia="Times New Roman" w:hAnsi="Times New Roman" w:cs="Times New Roman"/>
          <w:sz w:val="24"/>
          <w:szCs w:val="24"/>
          <w:lang w:eastAsia="ru-RU"/>
        </w:rPr>
        <w:t>32</w:t>
      </w:r>
      <w:r w:rsidR="006C48A1">
        <w:rPr>
          <w:rFonts w:ascii="Times New Roman" w:eastAsia="Times New Roman" w:hAnsi="Times New Roman" w:cs="Times New Roman"/>
          <w:sz w:val="24"/>
          <w:szCs w:val="24"/>
          <w:lang w:eastAsia="ru-RU"/>
        </w:rPr>
        <w:t xml:space="preserve"> от </w:t>
      </w:r>
      <w:r w:rsidR="005946EE">
        <w:rPr>
          <w:rFonts w:ascii="Times New Roman" w:eastAsia="Times New Roman" w:hAnsi="Times New Roman" w:cs="Times New Roman"/>
          <w:sz w:val="24"/>
          <w:szCs w:val="24"/>
          <w:lang w:eastAsia="ru-RU"/>
        </w:rPr>
        <w:t>06</w:t>
      </w:r>
      <w:r w:rsidR="006C48A1">
        <w:rPr>
          <w:rFonts w:ascii="Times New Roman" w:eastAsia="Times New Roman" w:hAnsi="Times New Roman" w:cs="Times New Roman"/>
          <w:sz w:val="24"/>
          <w:szCs w:val="24"/>
          <w:lang w:eastAsia="ru-RU"/>
        </w:rPr>
        <w:t>.07.20</w:t>
      </w:r>
      <w:r w:rsidR="005946EE">
        <w:rPr>
          <w:rFonts w:ascii="Times New Roman" w:eastAsia="Times New Roman" w:hAnsi="Times New Roman" w:cs="Times New Roman"/>
          <w:sz w:val="24"/>
          <w:szCs w:val="24"/>
          <w:lang w:eastAsia="ru-RU"/>
        </w:rPr>
        <w:t>20</w:t>
      </w:r>
      <w:r w:rsidR="006C48A1">
        <w:rPr>
          <w:rFonts w:ascii="Times New Roman" w:eastAsia="Times New Roman" w:hAnsi="Times New Roman" w:cs="Times New Roman"/>
          <w:sz w:val="24"/>
          <w:szCs w:val="24"/>
          <w:lang w:eastAsia="ru-RU"/>
        </w:rPr>
        <w:t xml:space="preserve">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End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432137"/>
      <w:bookmarkEnd w:id="5"/>
      <w:bookmarkEnd w:id="6"/>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7"/>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432138"/>
      <w:bookmarkEnd w:id="8"/>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9"/>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3"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5"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2" w:name="форма2"/>
            <w:bookmarkEnd w:id="11"/>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44967"/>
          </w:p>
        </w:tc>
        <w:bookmarkEnd w:id="13"/>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6"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7-24T00:00:00Z">
                <w:dateFormat w:val="«dd» MMMM yyyy 'года'"/>
                <w:lid w:val="ru-RU"/>
                <w:storeMappedDataAs w:val="dateTime"/>
                <w:calendar w:val="gregorian"/>
              </w:date>
            </w:sdtPr>
            <w:sdtEndPr/>
            <w:sdtContent>
              <w:p w14:paraId="0299FCFF" w14:textId="17B3ADE2" w:rsidR="00152DCE" w:rsidRPr="00152DCE" w:rsidRDefault="00AA70D2"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июля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132949AD" w:rsidR="00152DCE" w:rsidRPr="00152DCE" w:rsidRDefault="00F27C16"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8-03T00:00:00Z">
                  <w:dateFormat w:val="«dd» MMMM yyyy 'года'"/>
                  <w:lid w:val="ru-RU"/>
                  <w:storeMappedDataAs w:val="dateTime"/>
                  <w:calendar w:val="gregorian"/>
                </w:date>
              </w:sdtPr>
              <w:sdtEndPr/>
              <w:sdtContent>
                <w:r w:rsidR="00AA70D2">
                  <w:rPr>
                    <w:rFonts w:ascii="Times New Roman" w:eastAsia="Times New Roman" w:hAnsi="Times New Roman" w:cs="Times New Roman"/>
                    <w:sz w:val="24"/>
                    <w:szCs w:val="24"/>
                    <w:lang w:eastAsia="ru-RU"/>
                  </w:rPr>
                  <w:t>«03»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4E83B444" w:rsidR="00152DCE" w:rsidRDefault="00F27C16"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8-03T00:00:00Z">
                  <w:dateFormat w:val="«dd» MMMM yyyy 'года'"/>
                  <w:lid w:val="ru-RU"/>
                  <w:storeMappedDataAs w:val="dateTime"/>
                  <w:calendar w:val="gregorian"/>
                </w:date>
              </w:sdtPr>
              <w:sdtEndPr/>
              <w:sdtContent>
                <w:r w:rsidR="00AA70D2">
                  <w:rPr>
                    <w:rFonts w:ascii="Times New Roman" w:eastAsia="Times New Roman" w:hAnsi="Times New Roman" w:cs="Times New Roman"/>
                    <w:sz w:val="24"/>
                    <w:szCs w:val="24"/>
                    <w:lang w:eastAsia="ru-RU"/>
                  </w:rPr>
                  <w:t>«03»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bookmarkStart w:id="18" w:name="_GoBack"/>
            <w:bookmarkEnd w:id="18"/>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7E4B13C4" w:rsidR="00152DCE" w:rsidRPr="00152DCE" w:rsidRDefault="00F27C16"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8-07T00:00:00Z">
                  <w:dateFormat w:val="«dd» MMMM yyyy 'года'"/>
                  <w:lid w:val="ru-RU"/>
                  <w:storeMappedDataAs w:val="dateTime"/>
                  <w:calendar w:val="gregorian"/>
                </w:date>
              </w:sdtPr>
              <w:sdtEndPr/>
              <w:sdtContent>
                <w:r w:rsidR="00F579BB">
                  <w:rPr>
                    <w:rFonts w:ascii="Times New Roman" w:eastAsia="Times New Roman" w:hAnsi="Times New Roman" w:cs="Times New Roman"/>
                    <w:sz w:val="24"/>
                    <w:szCs w:val="24"/>
                    <w:lang w:eastAsia="ru-RU"/>
                  </w:rPr>
                  <w:t>«07»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5611EE44"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8-05T00:00:00Z">
                  <w:dateFormat w:val="«dd» MMMM yyyy 'года'"/>
                  <w:lid w:val="ru-RU"/>
                  <w:storeMappedDataAs w:val="dateTime"/>
                  <w:calendar w:val="gregorian"/>
                </w:date>
              </w:sdtPr>
              <w:sdtEndPr/>
              <w:sdtContent>
                <w:r w:rsidR="00F579BB">
                  <w:rPr>
                    <w:rFonts w:ascii="Times New Roman" w:eastAsia="Times New Roman" w:hAnsi="Times New Roman" w:cs="Times New Roman"/>
                    <w:sz w:val="24"/>
                    <w:szCs w:val="24"/>
                    <w:lang w:eastAsia="ru-RU"/>
                  </w:rPr>
                  <w:t>«05» августа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33E5D3F0"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8-12T00:00:00Z">
                  <w:dateFormat w:val="«dd» MMMM yyyy 'года'"/>
                  <w:lid w:val="ru-RU"/>
                  <w:storeMappedDataAs w:val="dateTime"/>
                  <w:calendar w:val="gregorian"/>
                </w:date>
              </w:sdtPr>
              <w:sdtEndPr/>
              <w:sdtContent>
                <w:r w:rsidR="00F579BB">
                  <w:rPr>
                    <w:rFonts w:ascii="Times New Roman" w:eastAsia="Times New Roman" w:hAnsi="Times New Roman" w:cs="Times New Roman"/>
                    <w:sz w:val="24"/>
                    <w:szCs w:val="24"/>
                    <w:lang w:eastAsia="ru-RU"/>
                  </w:rPr>
                  <w:t>«12» августа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33BEE9B6"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8-13T00:00:00Z">
                  <w:dateFormat w:val="«dd» MMMM yyyy 'года'"/>
                  <w:lid w:val="ru-RU"/>
                  <w:storeMappedDataAs w:val="dateTime"/>
                  <w:calendar w:val="gregorian"/>
                </w:date>
              </w:sdtPr>
              <w:sdtEndPr/>
              <w:sdtContent>
                <w:r w:rsidR="00F579BB">
                  <w:rPr>
                    <w:rFonts w:ascii="Times New Roman" w:eastAsia="Times New Roman" w:hAnsi="Times New Roman" w:cs="Times New Roman"/>
                    <w:sz w:val="24"/>
                    <w:szCs w:val="24"/>
                    <w:lang w:eastAsia="ru-RU"/>
                  </w:rPr>
                  <w:t>«13» августа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66E26E06"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7-24T00:00:00Z">
                  <w:dateFormat w:val="«dd» MMMM yyyy 'года'"/>
                  <w:lid w:val="ru-RU"/>
                  <w:storeMappedDataAs w:val="dateTime"/>
                  <w:calendar w:val="gregorian"/>
                </w:date>
              </w:sdtPr>
              <w:sdtEndPr/>
              <w:sdtContent>
                <w:r w:rsidR="0083724F">
                  <w:rPr>
                    <w:rFonts w:ascii="Times New Roman" w:eastAsia="Times New Roman" w:hAnsi="Times New Roman" w:cs="Times New Roman"/>
                    <w:b/>
                    <w:sz w:val="24"/>
                    <w:szCs w:val="24"/>
                    <w:lang w:eastAsia="ru-RU"/>
                  </w:rPr>
                  <w:t>«24» июля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275C67CA"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7-28T00:00:00Z">
                  <w:dateFormat w:val="«dd» MMMM yyyy 'года'"/>
                  <w:lid w:val="ru-RU"/>
                  <w:storeMappedDataAs w:val="dateTime"/>
                  <w:calendar w:val="gregorian"/>
                </w:date>
              </w:sdtPr>
              <w:sdtEndPr/>
              <w:sdtContent>
                <w:r w:rsidR="00AA2360">
                  <w:rPr>
                    <w:rFonts w:ascii="Times New Roman" w:eastAsia="Times New Roman" w:hAnsi="Times New Roman" w:cs="Times New Roman"/>
                    <w:b/>
                    <w:sz w:val="24"/>
                    <w:szCs w:val="24"/>
                    <w:lang w:eastAsia="ru-RU"/>
                  </w:rPr>
                  <w:t>«28» июля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4A934BB1"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зданий </w:t>
            </w:r>
            <w:proofErr w:type="spellStart"/>
            <w:r w:rsidR="00461F10" w:rsidRPr="006A33B6">
              <w:rPr>
                <w:rFonts w:ascii="Times New Roman" w:eastAsia="Times New Roman" w:hAnsi="Times New Roman" w:cs="Times New Roman"/>
                <w:sz w:val="24"/>
                <w:szCs w:val="24"/>
                <w:lang w:eastAsia="ru-RU"/>
              </w:rPr>
              <w:t>Стерлитамакского</w:t>
            </w:r>
            <w:proofErr w:type="spellEnd"/>
            <w:r w:rsidR="00461F10" w:rsidRPr="006A33B6">
              <w:rPr>
                <w:rFonts w:ascii="Times New Roman" w:eastAsia="Times New Roman" w:hAnsi="Times New Roman" w:cs="Times New Roman"/>
                <w:sz w:val="24"/>
                <w:szCs w:val="24"/>
                <w:lang w:eastAsia="ru-RU"/>
              </w:rPr>
              <w:t xml:space="preserve">, </w:t>
            </w:r>
            <w:proofErr w:type="spellStart"/>
            <w:r w:rsidR="00461F10" w:rsidRPr="006A33B6">
              <w:rPr>
                <w:rFonts w:ascii="Times New Roman" w:eastAsia="Times New Roman" w:hAnsi="Times New Roman" w:cs="Times New Roman"/>
                <w:sz w:val="24"/>
                <w:szCs w:val="24"/>
                <w:lang w:eastAsia="ru-RU"/>
              </w:rPr>
              <w:t>Белебеевского</w:t>
            </w:r>
            <w:proofErr w:type="spellEnd"/>
            <w:r w:rsidR="00461F10" w:rsidRPr="006A33B6">
              <w:rPr>
                <w:rFonts w:ascii="Times New Roman" w:eastAsia="Times New Roman" w:hAnsi="Times New Roman" w:cs="Times New Roman"/>
                <w:sz w:val="24"/>
                <w:szCs w:val="24"/>
                <w:lang w:eastAsia="ru-RU"/>
              </w:rPr>
              <w:t xml:space="preserve"> </w:t>
            </w:r>
            <w:proofErr w:type="gramStart"/>
            <w:r w:rsidR="00461F10" w:rsidRPr="006A33B6">
              <w:rPr>
                <w:rFonts w:ascii="Times New Roman" w:eastAsia="Times New Roman" w:hAnsi="Times New Roman" w:cs="Times New Roman"/>
                <w:sz w:val="24"/>
                <w:szCs w:val="24"/>
                <w:lang w:eastAsia="ru-RU"/>
              </w:rPr>
              <w:t>МЦТЭТ  и</w:t>
            </w:r>
            <w:proofErr w:type="gramEnd"/>
            <w:r w:rsidR="00461F10" w:rsidRPr="006A33B6">
              <w:rPr>
                <w:rFonts w:ascii="Times New Roman" w:eastAsia="Times New Roman" w:hAnsi="Times New Roman" w:cs="Times New Roman"/>
                <w:sz w:val="24"/>
                <w:szCs w:val="24"/>
                <w:lang w:eastAsia="ru-RU"/>
              </w:rPr>
              <w:t xml:space="preserve"> Раевского ЛТЦ,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152DCE">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7A38431B" w14:textId="77777777" w:rsidR="00DE73AA" w:rsidRPr="00DE73AA" w:rsidRDefault="00152DCE" w:rsidP="00DE73A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E73AA" w:rsidRPr="00DE73AA">
              <w:rPr>
                <w:rFonts w:ascii="Times New Roman" w:eastAsia="Calibri" w:hAnsi="Times New Roman" w:cs="Times New Roman"/>
                <w:iCs/>
                <w:sz w:val="24"/>
                <w:szCs w:val="24"/>
              </w:rPr>
              <w:t>1 079 976,38 (Один миллион семьдесят девять  тысяч девятьсот семьдесят шесть) рублей 38 копеек, с учетом НДС.</w:t>
            </w:r>
          </w:p>
          <w:p w14:paraId="5B736F5F" w14:textId="77777777"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p>
          <w:p w14:paraId="7684866B" w14:textId="025F2466"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r w:rsidRPr="00DE73AA">
              <w:rPr>
                <w:rFonts w:ascii="Times New Roman" w:eastAsia="Calibri" w:hAnsi="Times New Roman" w:cs="Times New Roman"/>
                <w:iCs/>
                <w:sz w:val="24"/>
                <w:szCs w:val="24"/>
              </w:rPr>
              <w:t xml:space="preserve"> В том числе НДС (20%) 179 996,06 (Сто семьдесят девять тысяч девятьсот девяносто шесть) рублей 06 копе</w:t>
            </w:r>
            <w:r w:rsidR="006D383D">
              <w:rPr>
                <w:rFonts w:ascii="Times New Roman" w:eastAsia="Calibri" w:hAnsi="Times New Roman" w:cs="Times New Roman"/>
                <w:iCs/>
                <w:sz w:val="24"/>
                <w:szCs w:val="24"/>
              </w:rPr>
              <w:t>е</w:t>
            </w:r>
            <w:r w:rsidRPr="00DE73AA">
              <w:rPr>
                <w:rFonts w:ascii="Times New Roman" w:eastAsia="Calibri" w:hAnsi="Times New Roman" w:cs="Times New Roman"/>
                <w:iCs/>
                <w:sz w:val="24"/>
                <w:szCs w:val="24"/>
              </w:rPr>
              <w:t>к</w:t>
            </w:r>
          </w:p>
          <w:p w14:paraId="5525C130" w14:textId="77777777" w:rsidR="00DE73AA" w:rsidRPr="00DE73AA"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p>
          <w:p w14:paraId="127CD25B" w14:textId="25EEE8C6" w:rsidR="00466509" w:rsidRPr="00466509" w:rsidRDefault="00DE73AA" w:rsidP="00DE73AA">
            <w:pPr>
              <w:autoSpaceDE w:val="0"/>
              <w:autoSpaceDN w:val="0"/>
              <w:adjustRightInd w:val="0"/>
              <w:spacing w:after="0" w:line="240" w:lineRule="auto"/>
              <w:jc w:val="both"/>
              <w:rPr>
                <w:rFonts w:ascii="Times New Roman" w:eastAsia="Calibri" w:hAnsi="Times New Roman" w:cs="Times New Roman"/>
                <w:iCs/>
                <w:sz w:val="24"/>
                <w:szCs w:val="24"/>
              </w:rPr>
            </w:pPr>
            <w:r w:rsidRPr="00DE73AA">
              <w:rPr>
                <w:rFonts w:ascii="Times New Roman" w:eastAsia="Calibri" w:hAnsi="Times New Roman" w:cs="Times New Roman"/>
                <w:iCs/>
                <w:sz w:val="24"/>
                <w:szCs w:val="24"/>
              </w:rPr>
              <w:t>899 980,32 (Восемьсот девяносто девять тысяч девятьсот восемьдесят) рублей 32 копейки, без учета НДС.</w:t>
            </w:r>
            <w:r w:rsidR="00466509" w:rsidRPr="00466509">
              <w:rPr>
                <w:rFonts w:ascii="Times New Roman" w:eastAsia="Calibri" w:hAnsi="Times New Roman" w:cs="Times New Roman"/>
                <w:iCs/>
                <w:sz w:val="24"/>
                <w:szCs w:val="24"/>
              </w:rPr>
              <w:t xml:space="preserve"> </w:t>
            </w:r>
          </w:p>
          <w:p w14:paraId="7AD1A251" w14:textId="611CE7A4"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65F5208A"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w:t>
            </w:r>
            <w:r w:rsidR="006D383D">
              <w:rPr>
                <w:rFonts w:ascii="Times New Roman" w:eastAsia="Calibri" w:hAnsi="Times New Roman" w:cs="Times New Roman"/>
                <w:iCs/>
                <w:sz w:val="24"/>
                <w:szCs w:val="24"/>
                <w:lang w:eastAsia="ru-RU"/>
              </w:rPr>
              <w:t xml:space="preserve">7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4FA496C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Коэффициент снижения применяется единым ко всем позициям единиц измерения Локальных сметных расчетов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7A3B75A8"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w:t>
            </w:r>
            <w:r w:rsidR="00670724">
              <w:rPr>
                <w:rFonts w:ascii="Times New Roman" w:eastAsia="Calibri" w:hAnsi="Times New Roman" w:cs="Times New Roman"/>
                <w:iCs/>
                <w:sz w:val="24"/>
                <w:szCs w:val="24"/>
                <w:lang w:eastAsia="ru-RU"/>
              </w:rPr>
              <w:t>7</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2742C4A9"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327552">
                    <w:rPr>
                      <w:rFonts w:cs="Arial"/>
                      <w:color w:val="000000"/>
                    </w:rPr>
                    <w:t>.</w:t>
                  </w:r>
                </w:p>
                <w:p w14:paraId="0FCA1386" w14:textId="13823AFE" w:rsidR="00786DD6" w:rsidRPr="0032115E" w:rsidRDefault="00786DD6" w:rsidP="00327552">
                  <w:pPr>
                    <w:pStyle w:val="a4"/>
                    <w:ind w:left="224"/>
                    <w:jc w:val="both"/>
                    <w:rPr>
                      <w:rFonts w:cs="Arial"/>
                      <w:color w:val="000000"/>
                    </w:rPr>
                  </w:pPr>
                </w:p>
              </w:tc>
              <w:tc>
                <w:tcPr>
                  <w:tcW w:w="3829" w:type="dxa"/>
                  <w:shd w:val="clear" w:color="auto" w:fill="auto"/>
                </w:tcPr>
                <w:p w14:paraId="565BC58F" w14:textId="4FD58123" w:rsidR="00786DD6" w:rsidRPr="00DC74DC" w:rsidRDefault="00327552" w:rsidP="00327552">
                  <w:pPr>
                    <w:ind w:firstLine="568"/>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w:t>
                  </w:r>
                  <w:r w:rsidRPr="00152DCE">
                    <w:rPr>
                      <w:rFonts w:ascii="Times New Roman" w:eastAsia="Times New Roman" w:hAnsi="Times New Roman" w:cs="Arial"/>
                      <w:color w:val="000000"/>
                      <w:sz w:val="24"/>
                      <w:szCs w:val="24"/>
                      <w:lang w:eastAsia="ru-RU"/>
                    </w:rPr>
                    <w:lastRenderedPageBreak/>
                    <w:t>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w:t>
                  </w:r>
                  <w:r w:rsidRPr="00152DCE">
                    <w:rPr>
                      <w:rFonts w:ascii="Times New Roman" w:eastAsia="Times New Roman" w:hAnsi="Times New Roman" w:cs="Times New Roman"/>
                      <w:sz w:val="24"/>
                      <w:szCs w:val="24"/>
                      <w:lang w:eastAsia="ru-RU"/>
                    </w:rPr>
                    <w:lastRenderedPageBreak/>
                    <w:t xml:space="preserve">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w:t>
                  </w:r>
                  <w:r w:rsidRPr="00152DCE">
                    <w:rPr>
                      <w:rFonts w:ascii="Times New Roman" w:eastAsia="Calibri" w:hAnsi="Times New Roman" w:cs="Arial"/>
                      <w:color w:val="000000"/>
                      <w:sz w:val="24"/>
                      <w:szCs w:val="24"/>
                      <w:lang w:eastAsia="ru-RU"/>
                    </w:rPr>
                    <w:lastRenderedPageBreak/>
                    <w:t>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w:t>
                  </w:r>
                  <w:r w:rsidRPr="00152DCE">
                    <w:rPr>
                      <w:rFonts w:ascii="Times New Roman" w:eastAsia="Times New Roman" w:hAnsi="Times New Roman" w:cs="Arial"/>
                      <w:color w:val="000000"/>
                      <w:sz w:val="24"/>
                      <w:szCs w:val="24"/>
                      <w:lang w:eastAsia="ru-RU"/>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Pr="00152DCE">
                    <w:rPr>
                      <w:rFonts w:ascii="Times New Roman" w:eastAsia="Times New Roman" w:hAnsi="Times New Roman" w:cs="Arial"/>
                      <w:color w:val="000000"/>
                      <w:sz w:val="24"/>
                      <w:szCs w:val="24"/>
                      <w:lang w:eastAsia="ru-RU"/>
                    </w:rPr>
                    <w:lastRenderedPageBreak/>
                    <w:t>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3529806C"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F27C16">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w:t>
                  </w:r>
                  <w:r>
                    <w:rPr>
                      <w:rFonts w:cs="Arial"/>
                    </w:rPr>
                    <w:lastRenderedPageBreak/>
                    <w:t xml:space="preserve">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2446D83E"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0F52D3D8"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3E1B4CDD"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F27C16">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6B9E071D"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65BF0719"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255AB05A"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722DE35F"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63ACF88D"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F27C16">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0341D3F1"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54A01F89"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0A2A84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5B8D2914"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D33EA4">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0 % (д</w:t>
            </w:r>
            <w:r w:rsidR="00D33EA4">
              <w:rPr>
                <w:rFonts w:ascii="Times New Roman" w:eastAsia="Times New Roman" w:hAnsi="Times New Roman" w:cs="Times New Roman"/>
                <w:sz w:val="24"/>
                <w:szCs w:val="24"/>
                <w:lang w:eastAsia="ru-RU"/>
              </w:rPr>
              <w:t>есять</w:t>
            </w:r>
            <w:r w:rsidRPr="00152DC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198F8A9E"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w:t>
      </w:r>
      <w:r w:rsidR="005938E8" w:rsidRPr="00EB7D92">
        <w:rPr>
          <w:rFonts w:ascii="Times New Roman" w:eastAsia="Times New Roman" w:hAnsi="Times New Roman" w:cs="Times New Roman"/>
          <w:sz w:val="24"/>
          <w:szCs w:val="24"/>
          <w:lang w:eastAsia="ru-RU"/>
        </w:rPr>
        <w:t xml:space="preserve">(Протокол № </w:t>
      </w:r>
      <w:r w:rsidR="005938E8">
        <w:rPr>
          <w:rFonts w:ascii="Times New Roman" w:eastAsia="Times New Roman" w:hAnsi="Times New Roman" w:cs="Times New Roman"/>
          <w:sz w:val="24"/>
          <w:szCs w:val="24"/>
          <w:lang w:eastAsia="ru-RU"/>
        </w:rPr>
        <w:t>20</w:t>
      </w:r>
      <w:r w:rsidR="005938E8" w:rsidRPr="009162C7">
        <w:rPr>
          <w:rFonts w:ascii="Times New Roman" w:eastAsia="Times New Roman" w:hAnsi="Times New Roman" w:cs="Times New Roman"/>
          <w:sz w:val="24"/>
          <w:szCs w:val="24"/>
          <w:lang w:eastAsia="ru-RU"/>
        </w:rPr>
        <w:t xml:space="preserve"> от </w:t>
      </w:r>
      <w:r w:rsidR="005938E8">
        <w:rPr>
          <w:rFonts w:ascii="Times New Roman" w:eastAsia="Times New Roman" w:hAnsi="Times New Roman" w:cs="Times New Roman"/>
          <w:sz w:val="24"/>
          <w:szCs w:val="24"/>
          <w:lang w:eastAsia="ru-RU"/>
        </w:rPr>
        <w:lastRenderedPageBreak/>
        <w:t>10</w:t>
      </w:r>
      <w:r w:rsidR="005938E8" w:rsidRPr="009162C7">
        <w:rPr>
          <w:rFonts w:ascii="Times New Roman" w:eastAsia="Times New Roman" w:hAnsi="Times New Roman" w:cs="Times New Roman"/>
          <w:sz w:val="24"/>
          <w:szCs w:val="24"/>
          <w:lang w:eastAsia="ru-RU"/>
        </w:rPr>
        <w:t>.</w:t>
      </w:r>
      <w:r w:rsidR="005938E8">
        <w:rPr>
          <w:rFonts w:ascii="Times New Roman" w:eastAsia="Times New Roman" w:hAnsi="Times New Roman" w:cs="Times New Roman"/>
          <w:sz w:val="24"/>
          <w:szCs w:val="24"/>
          <w:lang w:eastAsia="ru-RU"/>
        </w:rPr>
        <w:t>06</w:t>
      </w:r>
      <w:r w:rsidR="005938E8" w:rsidRPr="009162C7">
        <w:rPr>
          <w:rFonts w:ascii="Times New Roman" w:eastAsia="Times New Roman" w:hAnsi="Times New Roman" w:cs="Times New Roman"/>
          <w:sz w:val="24"/>
          <w:szCs w:val="24"/>
          <w:lang w:eastAsia="ru-RU"/>
        </w:rPr>
        <w:t>.20</w:t>
      </w:r>
      <w:r w:rsidR="005938E8">
        <w:rPr>
          <w:rFonts w:ascii="Times New Roman" w:eastAsia="Times New Roman" w:hAnsi="Times New Roman" w:cs="Times New Roman"/>
          <w:sz w:val="24"/>
          <w:szCs w:val="24"/>
          <w:lang w:eastAsia="ru-RU"/>
        </w:rPr>
        <w:t>20</w:t>
      </w:r>
      <w:r w:rsidR="005938E8" w:rsidRPr="009162C7">
        <w:rPr>
          <w:rFonts w:ascii="Times New Roman" w:eastAsia="Times New Roman" w:hAnsi="Times New Roman" w:cs="Times New Roman"/>
          <w:sz w:val="24"/>
          <w:szCs w:val="24"/>
          <w:lang w:eastAsia="ru-RU"/>
        </w:rPr>
        <w:t xml:space="preserve"> </w:t>
      </w:r>
      <w:r w:rsidR="005938E8" w:rsidRPr="00EB7D92">
        <w:rPr>
          <w:rFonts w:ascii="Times New Roman" w:eastAsia="Times New Roman" w:hAnsi="Times New Roman" w:cs="Times New Roman"/>
          <w:sz w:val="24"/>
          <w:szCs w:val="24"/>
          <w:lang w:eastAsia="ru-RU"/>
        </w:rPr>
        <w:t xml:space="preserve"> г.)</w:t>
      </w:r>
      <w:r w:rsidR="005938E8">
        <w:rPr>
          <w:rFonts w:ascii="Times New Roman" w:eastAsia="Times New Roman" w:hAnsi="Times New Roman" w:cs="Times New Roman"/>
          <w:sz w:val="24"/>
          <w:szCs w:val="24"/>
          <w:lang w:eastAsia="ru-RU"/>
        </w:rPr>
        <w:t>,</w:t>
      </w:r>
      <w:r w:rsidR="005938E8" w:rsidRPr="00EB7D92">
        <w:rPr>
          <w:rFonts w:ascii="Times New Roman" w:eastAsia="Times New Roman" w:hAnsi="Times New Roman" w:cs="Times New Roman"/>
          <w:sz w:val="24"/>
          <w:szCs w:val="24"/>
          <w:lang w:eastAsia="ru-RU"/>
        </w:rPr>
        <w:t xml:space="preserve"> </w:t>
      </w:r>
      <w:r w:rsidR="005938E8"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38E8">
        <w:rPr>
          <w:rFonts w:ascii="Times New Roman" w:eastAsia="Times New Roman" w:hAnsi="Times New Roman" w:cs="Times New Roman"/>
          <w:sz w:val="24"/>
          <w:szCs w:val="24"/>
          <w:lang w:eastAsia="ru-RU"/>
        </w:rPr>
        <w:t>ротокол № 32 от 06.07.2020 г.)</w:t>
      </w:r>
      <w:r w:rsidR="004B552E">
        <w:rPr>
          <w:rFonts w:ascii="Times New Roman" w:eastAsia="Times New Roman" w:hAnsi="Times New Roman" w:cs="Times New Roman"/>
          <w:sz w:val="24"/>
          <w:szCs w:val="24"/>
          <w:lang w:eastAsia="ru-RU"/>
        </w:rPr>
        <w:t xml:space="preserve">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354B5A93"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27C16">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733A4A34"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27C16">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27C16">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27C16">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6"/>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1849B87B"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F27C16">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8"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9"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40"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2"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B1479E" w:rsidRDefault="00B1479E" w:rsidP="00152DCE">
      <w:pPr>
        <w:spacing w:after="0" w:line="240" w:lineRule="auto"/>
      </w:pPr>
      <w:r>
        <w:separator/>
      </w:r>
    </w:p>
  </w:endnote>
  <w:endnote w:type="continuationSeparator" w:id="0">
    <w:p w14:paraId="041FED5F" w14:textId="77777777" w:rsidR="00B1479E" w:rsidRDefault="00B1479E"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B1479E" w:rsidRDefault="00B1479E" w:rsidP="00152DCE">
      <w:pPr>
        <w:spacing w:after="0" w:line="240" w:lineRule="auto"/>
      </w:pPr>
      <w:r>
        <w:separator/>
      </w:r>
    </w:p>
  </w:footnote>
  <w:footnote w:type="continuationSeparator" w:id="0">
    <w:p w14:paraId="62A3FA85" w14:textId="77777777" w:rsidR="00B1479E" w:rsidRDefault="00B1479E"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B1479E" w:rsidRDefault="00B1479E">
    <w:pPr>
      <w:pStyle w:val="a6"/>
      <w:jc w:val="center"/>
    </w:pPr>
    <w:r>
      <w:fldChar w:fldCharType="begin"/>
    </w:r>
    <w:r>
      <w:instrText>PAGE   \* MERGEFORMAT</w:instrText>
    </w:r>
    <w:r>
      <w:fldChar w:fldCharType="separate"/>
    </w:r>
    <w:r>
      <w:rPr>
        <w:noProof/>
      </w:rPr>
      <w:t>47</w:t>
    </w:r>
    <w:r>
      <w:fldChar w:fldCharType="end"/>
    </w:r>
  </w:p>
  <w:p w14:paraId="1BA0D562" w14:textId="77777777" w:rsidR="00B1479E" w:rsidRDefault="00B1479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B1479E" w:rsidRDefault="00B1479E">
    <w:pPr>
      <w:pStyle w:val="a6"/>
      <w:jc w:val="center"/>
    </w:pPr>
    <w:r>
      <w:fldChar w:fldCharType="begin"/>
    </w:r>
    <w:r>
      <w:instrText>PAGE   \* MERGEFORMAT</w:instrText>
    </w:r>
    <w:r>
      <w:fldChar w:fldCharType="separate"/>
    </w:r>
    <w:r>
      <w:rPr>
        <w:noProof/>
      </w:rPr>
      <w:t>48</w:t>
    </w:r>
    <w:r>
      <w:fldChar w:fldCharType="end"/>
    </w:r>
  </w:p>
  <w:p w14:paraId="5BF45BD4" w14:textId="77777777" w:rsidR="00B1479E" w:rsidRDefault="00B1479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0500A"/>
    <w:rsid w:val="00030816"/>
    <w:rsid w:val="0005161D"/>
    <w:rsid w:val="00057E87"/>
    <w:rsid w:val="001231C9"/>
    <w:rsid w:val="00147685"/>
    <w:rsid w:val="001477D4"/>
    <w:rsid w:val="00151774"/>
    <w:rsid w:val="00152DCE"/>
    <w:rsid w:val="00163FF2"/>
    <w:rsid w:val="001840C9"/>
    <w:rsid w:val="001927DD"/>
    <w:rsid w:val="001A4FD0"/>
    <w:rsid w:val="001A68A2"/>
    <w:rsid w:val="001C1846"/>
    <w:rsid w:val="001E743A"/>
    <w:rsid w:val="001F1B54"/>
    <w:rsid w:val="001F6790"/>
    <w:rsid w:val="002203EF"/>
    <w:rsid w:val="00236344"/>
    <w:rsid w:val="0026229D"/>
    <w:rsid w:val="00266C3E"/>
    <w:rsid w:val="00275F74"/>
    <w:rsid w:val="00297CA5"/>
    <w:rsid w:val="002E4E9B"/>
    <w:rsid w:val="00301F3A"/>
    <w:rsid w:val="0032115E"/>
    <w:rsid w:val="00327552"/>
    <w:rsid w:val="003328C5"/>
    <w:rsid w:val="00344B6B"/>
    <w:rsid w:val="00345BAF"/>
    <w:rsid w:val="0037674F"/>
    <w:rsid w:val="003800C1"/>
    <w:rsid w:val="0038022A"/>
    <w:rsid w:val="00393F96"/>
    <w:rsid w:val="003A3A76"/>
    <w:rsid w:val="003B3232"/>
    <w:rsid w:val="00414B1B"/>
    <w:rsid w:val="004612F0"/>
    <w:rsid w:val="00461F10"/>
    <w:rsid w:val="00466509"/>
    <w:rsid w:val="004B552E"/>
    <w:rsid w:val="004B7E88"/>
    <w:rsid w:val="004D6C03"/>
    <w:rsid w:val="005013DA"/>
    <w:rsid w:val="0051497B"/>
    <w:rsid w:val="00517309"/>
    <w:rsid w:val="005231B7"/>
    <w:rsid w:val="00531D80"/>
    <w:rsid w:val="0054180E"/>
    <w:rsid w:val="005520C8"/>
    <w:rsid w:val="005527B8"/>
    <w:rsid w:val="005938E8"/>
    <w:rsid w:val="005946EE"/>
    <w:rsid w:val="005A46C4"/>
    <w:rsid w:val="005B5A06"/>
    <w:rsid w:val="005D0633"/>
    <w:rsid w:val="005E3644"/>
    <w:rsid w:val="005F61FF"/>
    <w:rsid w:val="00605876"/>
    <w:rsid w:val="00623E50"/>
    <w:rsid w:val="00632316"/>
    <w:rsid w:val="006539CD"/>
    <w:rsid w:val="00670724"/>
    <w:rsid w:val="006A33B6"/>
    <w:rsid w:val="006A59B5"/>
    <w:rsid w:val="006A6637"/>
    <w:rsid w:val="006C40B1"/>
    <w:rsid w:val="006C48A1"/>
    <w:rsid w:val="006D383D"/>
    <w:rsid w:val="00706C2F"/>
    <w:rsid w:val="00743D92"/>
    <w:rsid w:val="00750025"/>
    <w:rsid w:val="0076379E"/>
    <w:rsid w:val="007645EA"/>
    <w:rsid w:val="007830D5"/>
    <w:rsid w:val="00786DD6"/>
    <w:rsid w:val="007B22FB"/>
    <w:rsid w:val="007D7E3E"/>
    <w:rsid w:val="007E62E0"/>
    <w:rsid w:val="008060DE"/>
    <w:rsid w:val="00812B1A"/>
    <w:rsid w:val="0083724F"/>
    <w:rsid w:val="00877E3F"/>
    <w:rsid w:val="00877FBA"/>
    <w:rsid w:val="00885622"/>
    <w:rsid w:val="009024C7"/>
    <w:rsid w:val="00934CE1"/>
    <w:rsid w:val="00940BCF"/>
    <w:rsid w:val="0095041E"/>
    <w:rsid w:val="00953D42"/>
    <w:rsid w:val="00982BC3"/>
    <w:rsid w:val="009D2C2C"/>
    <w:rsid w:val="00A30284"/>
    <w:rsid w:val="00A37ED7"/>
    <w:rsid w:val="00A46946"/>
    <w:rsid w:val="00A4700C"/>
    <w:rsid w:val="00A81C73"/>
    <w:rsid w:val="00AA2360"/>
    <w:rsid w:val="00AA3A38"/>
    <w:rsid w:val="00AA70D2"/>
    <w:rsid w:val="00AA7201"/>
    <w:rsid w:val="00AE37DE"/>
    <w:rsid w:val="00AF788E"/>
    <w:rsid w:val="00B1479E"/>
    <w:rsid w:val="00B42D8C"/>
    <w:rsid w:val="00B77100"/>
    <w:rsid w:val="00BA2029"/>
    <w:rsid w:val="00BC5E21"/>
    <w:rsid w:val="00BC71E7"/>
    <w:rsid w:val="00BD48F3"/>
    <w:rsid w:val="00BE76E6"/>
    <w:rsid w:val="00C60473"/>
    <w:rsid w:val="00C63E79"/>
    <w:rsid w:val="00CC5DEB"/>
    <w:rsid w:val="00CE263B"/>
    <w:rsid w:val="00CF63D1"/>
    <w:rsid w:val="00D01404"/>
    <w:rsid w:val="00D33EA4"/>
    <w:rsid w:val="00D7257E"/>
    <w:rsid w:val="00DA4CBE"/>
    <w:rsid w:val="00DB4FB6"/>
    <w:rsid w:val="00DC74DC"/>
    <w:rsid w:val="00DD453A"/>
    <w:rsid w:val="00DD7790"/>
    <w:rsid w:val="00DE73AA"/>
    <w:rsid w:val="00DF2698"/>
    <w:rsid w:val="00E34C22"/>
    <w:rsid w:val="00E363FF"/>
    <w:rsid w:val="00E5291F"/>
    <w:rsid w:val="00E52CA4"/>
    <w:rsid w:val="00E97D32"/>
    <w:rsid w:val="00EA2E4E"/>
    <w:rsid w:val="00EB0265"/>
    <w:rsid w:val="00EB1670"/>
    <w:rsid w:val="00EB28EC"/>
    <w:rsid w:val="00EC054D"/>
    <w:rsid w:val="00F27C16"/>
    <w:rsid w:val="00F32A67"/>
    <w:rsid w:val="00F5498E"/>
    <w:rsid w:val="00F579BB"/>
    <w:rsid w:val="00F86199"/>
    <w:rsid w:val="00F94CF0"/>
    <w:rsid w:val="00FC1E9E"/>
    <w:rsid w:val="00FE22AE"/>
    <w:rsid w:val="00FE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 w:id="203188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loj@bashtel.ru" TargetMode="External"/><Relationship Id="rId18" Type="http://schemas.openxmlformats.org/officeDocument/2006/relationships/hyperlink" Target="mailto:nocorruption@rt.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mailto:b.ablaev@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hyperlink" Target="https://gisp.gov.ru/documents/10546664/"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b.ablaev@bashtel.ru" TargetMode="External"/><Relationship Id="rId17" Type="http://schemas.openxmlformats.org/officeDocument/2006/relationships/hyperlink" Target="https://www.roseltorg.ru" TargetMode="External"/><Relationship Id="rId25" Type="http://schemas.openxmlformats.org/officeDocument/2006/relationships/hyperlink" Target="mailto:d.loj@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208D6"/>
    <w:rsid w:val="00240A2D"/>
    <w:rsid w:val="004936DC"/>
    <w:rsid w:val="004C6651"/>
    <w:rsid w:val="00581B53"/>
    <w:rsid w:val="00617FA5"/>
    <w:rsid w:val="007803D2"/>
    <w:rsid w:val="007D59A8"/>
    <w:rsid w:val="008E2135"/>
    <w:rsid w:val="00916CDF"/>
    <w:rsid w:val="00920E1F"/>
    <w:rsid w:val="009B5F81"/>
    <w:rsid w:val="00A47119"/>
    <w:rsid w:val="00A65754"/>
    <w:rsid w:val="00A829D4"/>
    <w:rsid w:val="00B02C8D"/>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073756E-CBDE-453C-A065-21C298026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46</Pages>
  <Words>15771</Words>
  <Characters>89901</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65</cp:revision>
  <cp:lastPrinted>2020-07-24T06:24:00Z</cp:lastPrinted>
  <dcterms:created xsi:type="dcterms:W3CDTF">2020-03-10T04:28:00Z</dcterms:created>
  <dcterms:modified xsi:type="dcterms:W3CDTF">2020-07-24T06:24:00Z</dcterms:modified>
</cp:coreProperties>
</file>